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5E8" w:rsidRDefault="00F665E8" w:rsidP="00F665E8">
      <w:pPr>
        <w:snapToGrid w:val="0"/>
        <w:jc w:val="center"/>
        <w:rPr>
          <w:rFonts w:ascii="Calibri" w:hAnsi="Calibri"/>
        </w:rPr>
      </w:pPr>
      <w:bookmarkStart w:id="0" w:name="_GoBack"/>
      <w:bookmarkEnd w:id="0"/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E93297" w:rsidRDefault="00E93297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</w:p>
    <w:p w:rsidR="00A54929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Programma di Letteratura Italiana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 xml:space="preserve">Classe </w:t>
      </w:r>
      <w:r w:rsidR="008B6C79">
        <w:rPr>
          <w:rFonts w:ascii="Calibri" w:hAnsi="Calibri"/>
          <w:b/>
          <w:sz w:val="32"/>
          <w:szCs w:val="32"/>
        </w:rPr>
        <w:t>I</w:t>
      </w:r>
      <w:r w:rsidR="00C31A5E">
        <w:rPr>
          <w:rFonts w:ascii="Calibri" w:hAnsi="Calibri"/>
          <w:b/>
          <w:sz w:val="32"/>
          <w:szCs w:val="32"/>
        </w:rPr>
        <w:t>II</w:t>
      </w:r>
      <w:r w:rsidRPr="00B105CB">
        <w:rPr>
          <w:rFonts w:ascii="Calibri" w:hAnsi="Calibri"/>
          <w:b/>
          <w:sz w:val="32"/>
          <w:szCs w:val="32"/>
        </w:rPr>
        <w:t xml:space="preserve"> A</w:t>
      </w:r>
      <w:r w:rsidR="00773243">
        <w:rPr>
          <w:rFonts w:ascii="Calibri" w:hAnsi="Calibri"/>
          <w:b/>
          <w:sz w:val="32"/>
          <w:szCs w:val="32"/>
        </w:rPr>
        <w:t>S</w:t>
      </w:r>
      <w:r w:rsidRPr="00B105CB">
        <w:rPr>
          <w:rFonts w:ascii="Calibri" w:hAnsi="Calibri"/>
          <w:b/>
          <w:sz w:val="32"/>
          <w:szCs w:val="32"/>
        </w:rPr>
        <w:t xml:space="preserve"> Serale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Anno Scolastico 20</w:t>
      </w:r>
      <w:r w:rsidR="000846C5">
        <w:rPr>
          <w:rFonts w:ascii="Calibri" w:hAnsi="Calibri"/>
          <w:b/>
          <w:sz w:val="32"/>
          <w:szCs w:val="32"/>
        </w:rPr>
        <w:t>19</w:t>
      </w:r>
      <w:r w:rsidRPr="00B105CB">
        <w:rPr>
          <w:rFonts w:ascii="Calibri" w:hAnsi="Calibri"/>
          <w:b/>
          <w:sz w:val="32"/>
          <w:szCs w:val="32"/>
        </w:rPr>
        <w:t>/</w:t>
      </w:r>
      <w:r w:rsidR="000846C5">
        <w:rPr>
          <w:rFonts w:ascii="Calibri" w:hAnsi="Calibri"/>
          <w:b/>
          <w:sz w:val="32"/>
          <w:szCs w:val="32"/>
        </w:rPr>
        <w:t>2020</w:t>
      </w:r>
    </w:p>
    <w:p w:rsidR="00F665E8" w:rsidRPr="00B105CB" w:rsidRDefault="00F665E8" w:rsidP="00F665E8">
      <w:pPr>
        <w:tabs>
          <w:tab w:val="left" w:pos="5295"/>
        </w:tabs>
        <w:jc w:val="center"/>
        <w:rPr>
          <w:rFonts w:ascii="Calibri" w:hAnsi="Calibri"/>
          <w:b/>
          <w:sz w:val="32"/>
          <w:szCs w:val="32"/>
        </w:rPr>
      </w:pPr>
      <w:r w:rsidRPr="00B105CB">
        <w:rPr>
          <w:rFonts w:ascii="Calibri" w:hAnsi="Calibri"/>
          <w:b/>
          <w:sz w:val="32"/>
          <w:szCs w:val="32"/>
        </w:rPr>
        <w:t>Docente: Eleonora Finelli</w:t>
      </w:r>
    </w:p>
    <w:p w:rsidR="00B105CB" w:rsidRDefault="00B105CB" w:rsidP="00F665E8">
      <w:pPr>
        <w:tabs>
          <w:tab w:val="left" w:pos="5295"/>
        </w:tabs>
        <w:rPr>
          <w:rFonts w:ascii="Calibri" w:hAnsi="Calibri"/>
        </w:rPr>
      </w:pPr>
    </w:p>
    <w:p w:rsidR="00B105CB" w:rsidRDefault="00B105CB" w:rsidP="00F665E8">
      <w:pPr>
        <w:tabs>
          <w:tab w:val="left" w:pos="5295"/>
        </w:tabs>
        <w:rPr>
          <w:rFonts w:ascii="Calibri" w:hAnsi="Calibri"/>
          <w:b/>
        </w:rPr>
      </w:pPr>
    </w:p>
    <w:p w:rsidR="00E93297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E93297" w:rsidRPr="00B105CB" w:rsidRDefault="00E93297" w:rsidP="00F665E8">
      <w:pPr>
        <w:tabs>
          <w:tab w:val="left" w:pos="5295"/>
        </w:tabs>
        <w:rPr>
          <w:rFonts w:ascii="Calibri" w:hAnsi="Calibri"/>
          <w:b/>
        </w:rPr>
      </w:pPr>
    </w:p>
    <w:p w:rsidR="00DF7BAD" w:rsidRDefault="00C31A5E" w:rsidP="00DF7BAD">
      <w:p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Età Medioevale</w:t>
      </w:r>
    </w:p>
    <w:p w:rsidR="00C31A5E" w:rsidRPr="0078575E" w:rsidRDefault="00C31A5E" w:rsidP="00C31A5E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 w:rsidRPr="0078575E">
        <w:rPr>
          <w:b/>
          <w:sz w:val="28"/>
          <w:szCs w:val="28"/>
        </w:rPr>
        <w:t>Le origini della letteratura italiana</w:t>
      </w:r>
    </w:p>
    <w:p w:rsidR="00F665E8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quadro storico e culturale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Quando nacque la letteratura in volgare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Dal latino alle lingue romanze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primi documenti in volgare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Elementi politici, sociali e culturali che influirono sulla letteratura in volgare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L’influenza della letteratura in lingua d’</w:t>
      </w:r>
      <w:proofErr w:type="spellStart"/>
      <w:r>
        <w:rPr>
          <w:rFonts w:ascii="Times New Roman" w:hAnsi="Times New Roman"/>
          <w:sz w:val="28"/>
          <w:szCs w:val="28"/>
        </w:rPr>
        <w:t>oil</w:t>
      </w:r>
      <w:proofErr w:type="spellEnd"/>
    </w:p>
    <w:p w:rsidR="00C31A5E" w:rsidRPr="00B105CB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L’influenza della letteratura in lingua d’oc</w:t>
      </w:r>
    </w:p>
    <w:p w:rsidR="00B105CB" w:rsidRPr="00B105CB" w:rsidRDefault="00B105CB" w:rsidP="00B105CB">
      <w:pPr>
        <w:pStyle w:val="Paragrafoelenco"/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</w:p>
    <w:p w:rsidR="00F665E8" w:rsidRPr="00C31A5E" w:rsidRDefault="00DF7BAD" w:rsidP="00C31A5E">
      <w:pPr>
        <w:pStyle w:val="Paragrafoelenco"/>
        <w:numPr>
          <w:ilvl w:val="0"/>
          <w:numId w:val="44"/>
        </w:numPr>
        <w:tabs>
          <w:tab w:val="left" w:pos="5295"/>
        </w:tabs>
        <w:rPr>
          <w:sz w:val="28"/>
          <w:szCs w:val="28"/>
        </w:rPr>
      </w:pPr>
      <w:r w:rsidRPr="00C31A5E">
        <w:rPr>
          <w:b/>
          <w:sz w:val="28"/>
          <w:szCs w:val="28"/>
        </w:rPr>
        <w:t xml:space="preserve">La </w:t>
      </w:r>
      <w:r w:rsidR="00C31A5E">
        <w:rPr>
          <w:b/>
          <w:sz w:val="28"/>
          <w:szCs w:val="28"/>
        </w:rPr>
        <w:t>Letteratura religiosa nel Duecento</w:t>
      </w:r>
    </w:p>
    <w:p w:rsidR="00F665E8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San Francesco</w:t>
      </w:r>
    </w:p>
    <w:p w:rsidR="00C31A5E" w:rsidRDefault="00C31A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Laude</w:t>
      </w: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F665E8" w:rsidRPr="00DF7BAD" w:rsidRDefault="0078575E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La scuola poetica siciliana</w:t>
      </w:r>
    </w:p>
    <w:p w:rsidR="00F665E8" w:rsidRPr="00B105CB" w:rsidRDefault="007857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temi della poesia siciliana</w:t>
      </w:r>
    </w:p>
    <w:p w:rsidR="00F665E8" w:rsidRPr="00B105CB" w:rsidRDefault="007857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scuola siciliana: Jacopo da Lentini</w:t>
      </w:r>
    </w:p>
    <w:p w:rsidR="00DF7BAD" w:rsidRDefault="00DF7BAD" w:rsidP="00B105CB">
      <w:pPr>
        <w:tabs>
          <w:tab w:val="left" w:pos="5295"/>
        </w:tabs>
        <w:rPr>
          <w:b/>
          <w:sz w:val="28"/>
          <w:szCs w:val="28"/>
        </w:rPr>
      </w:pPr>
    </w:p>
    <w:p w:rsidR="00F665E8" w:rsidRPr="00DF7BAD" w:rsidRDefault="0078575E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La scuola poetica toscana</w:t>
      </w:r>
    </w:p>
    <w:p w:rsidR="00F665E8" w:rsidRPr="00B105CB" w:rsidRDefault="007857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rimatori toscani</w:t>
      </w:r>
    </w:p>
    <w:p w:rsidR="00F665E8" w:rsidRPr="00B105CB" w:rsidRDefault="00F665E8" w:rsidP="00B105CB">
      <w:pPr>
        <w:tabs>
          <w:tab w:val="left" w:pos="5295"/>
        </w:tabs>
        <w:rPr>
          <w:sz w:val="28"/>
          <w:szCs w:val="28"/>
        </w:rPr>
      </w:pPr>
    </w:p>
    <w:p w:rsidR="00F665E8" w:rsidRPr="0078575E" w:rsidRDefault="0078575E" w:rsidP="0078575E">
      <w:pPr>
        <w:pStyle w:val="Paragrafoelenco"/>
        <w:numPr>
          <w:ilvl w:val="0"/>
          <w:numId w:val="44"/>
        </w:numPr>
        <w:tabs>
          <w:tab w:val="left" w:pos="5295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Il Dolce Stilnovo</w:t>
      </w:r>
    </w:p>
    <w:p w:rsidR="00F665E8" w:rsidRDefault="00F665E8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 xml:space="preserve">La </w:t>
      </w:r>
      <w:r w:rsidR="0078575E">
        <w:rPr>
          <w:rFonts w:ascii="Times New Roman" w:hAnsi="Times New Roman"/>
          <w:sz w:val="28"/>
          <w:szCs w:val="28"/>
        </w:rPr>
        <w:t>definizione di Dante</w:t>
      </w:r>
    </w:p>
    <w:p w:rsidR="0078575E" w:rsidRPr="00B105CB" w:rsidRDefault="0078575E" w:rsidP="00B105CB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temi dello Stilnovo</w:t>
      </w:r>
    </w:p>
    <w:p w:rsidR="00C3794A" w:rsidRPr="00C3794A" w:rsidRDefault="00C3794A" w:rsidP="00C3794A">
      <w:pPr>
        <w:pStyle w:val="Paragrafoelenco"/>
        <w:tabs>
          <w:tab w:val="left" w:pos="5295"/>
        </w:tabs>
        <w:rPr>
          <w:b/>
          <w:sz w:val="28"/>
          <w:szCs w:val="28"/>
        </w:rPr>
      </w:pPr>
    </w:p>
    <w:p w:rsidR="00B105CB" w:rsidRPr="00DF7BAD" w:rsidRDefault="0078575E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Dante Alighieri</w:t>
      </w:r>
    </w:p>
    <w:p w:rsidR="00B105CB" w:rsidRPr="00B105CB" w:rsidRDefault="00B105CB" w:rsidP="00B105CB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 w:rsidR="00DF7BAD"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 w:rsidR="00DF7BAD">
        <w:rPr>
          <w:rFonts w:ascii="Times New Roman" w:hAnsi="Times New Roman"/>
          <w:sz w:val="28"/>
          <w:szCs w:val="28"/>
        </w:rPr>
        <w:t xml:space="preserve"> e la poetica</w:t>
      </w:r>
    </w:p>
    <w:p w:rsidR="00B105CB" w:rsidRPr="0078575E" w:rsidRDefault="0078575E" w:rsidP="0078575E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Francesco Petrarca</w:t>
      </w:r>
    </w:p>
    <w:p w:rsidR="0078575E" w:rsidRPr="00B105CB" w:rsidRDefault="0078575E" w:rsidP="0078575E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>
        <w:rPr>
          <w:rFonts w:ascii="Times New Roman" w:hAnsi="Times New Roman"/>
          <w:sz w:val="28"/>
          <w:szCs w:val="28"/>
        </w:rPr>
        <w:t xml:space="preserve"> e la poetica</w:t>
      </w:r>
    </w:p>
    <w:p w:rsidR="00DF7BAD" w:rsidRDefault="0078575E" w:rsidP="0078575E">
      <w:pPr>
        <w:pStyle w:val="Paragrafoelenco"/>
        <w:numPr>
          <w:ilvl w:val="0"/>
          <w:numId w:val="44"/>
        </w:numPr>
        <w:tabs>
          <w:tab w:val="left" w:pos="5295"/>
        </w:tabs>
        <w:rPr>
          <w:rFonts w:ascii="Times New Roman" w:hAnsi="Times New Roman"/>
          <w:b/>
          <w:sz w:val="28"/>
          <w:szCs w:val="28"/>
        </w:rPr>
      </w:pPr>
      <w:r w:rsidRPr="0078575E">
        <w:rPr>
          <w:rFonts w:ascii="Times New Roman" w:hAnsi="Times New Roman"/>
          <w:b/>
          <w:sz w:val="28"/>
          <w:szCs w:val="28"/>
        </w:rPr>
        <w:t>Giovanni Boccaccio</w:t>
      </w:r>
    </w:p>
    <w:p w:rsidR="0078575E" w:rsidRPr="00B105CB" w:rsidRDefault="0078575E" w:rsidP="0078575E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>
        <w:rPr>
          <w:rFonts w:ascii="Times New Roman" w:hAnsi="Times New Roman"/>
          <w:sz w:val="28"/>
          <w:szCs w:val="28"/>
        </w:rPr>
        <w:t xml:space="preserve"> e la poetica</w:t>
      </w:r>
    </w:p>
    <w:p w:rsidR="0078575E" w:rsidRPr="0078575E" w:rsidRDefault="0078575E" w:rsidP="0078575E">
      <w:pPr>
        <w:tabs>
          <w:tab w:val="left" w:pos="5295"/>
        </w:tabs>
        <w:rPr>
          <w:b/>
          <w:sz w:val="28"/>
          <w:szCs w:val="28"/>
        </w:rPr>
      </w:pPr>
    </w:p>
    <w:p w:rsidR="00DF7BAD" w:rsidRPr="00B105CB" w:rsidRDefault="0078575E" w:rsidP="00DF7BAD">
      <w:pPr>
        <w:tabs>
          <w:tab w:val="left" w:pos="5295"/>
        </w:tabs>
        <w:rPr>
          <w:sz w:val="28"/>
          <w:szCs w:val="28"/>
        </w:rPr>
      </w:pPr>
      <w:r>
        <w:rPr>
          <w:b/>
          <w:sz w:val="28"/>
          <w:szCs w:val="28"/>
        </w:rPr>
        <w:t>La letteratura del Trecento</w:t>
      </w:r>
    </w:p>
    <w:p w:rsidR="00DF7BAD" w:rsidRPr="00B105CB" w:rsidRDefault="00DF7BAD" w:rsidP="00DF7BAD">
      <w:pPr>
        <w:tabs>
          <w:tab w:val="left" w:pos="5295"/>
        </w:tabs>
        <w:rPr>
          <w:sz w:val="28"/>
          <w:szCs w:val="28"/>
        </w:rPr>
      </w:pPr>
    </w:p>
    <w:p w:rsidR="00DF7BAD" w:rsidRPr="00B105CB" w:rsidRDefault="0078575E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Un secolo di crisi</w:t>
      </w:r>
    </w:p>
    <w:p w:rsidR="00DF7BAD" w:rsidRPr="00B105CB" w:rsidRDefault="0078575E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produzione letteraria in volgare</w:t>
      </w:r>
    </w:p>
    <w:p w:rsidR="00DF7BAD" w:rsidRDefault="00DF7BAD" w:rsidP="0078575E">
      <w:pPr>
        <w:tabs>
          <w:tab w:val="left" w:pos="5295"/>
        </w:tabs>
      </w:pPr>
    </w:p>
    <w:p w:rsidR="0078575E" w:rsidRDefault="0078575E" w:rsidP="0078575E">
      <w:pPr>
        <w:tabs>
          <w:tab w:val="left" w:pos="5295"/>
        </w:tabs>
        <w:rPr>
          <w:b/>
          <w:sz w:val="28"/>
          <w:szCs w:val="28"/>
        </w:rPr>
      </w:pPr>
      <w:r w:rsidRPr="000E174A">
        <w:rPr>
          <w:b/>
          <w:sz w:val="28"/>
          <w:szCs w:val="28"/>
        </w:rPr>
        <w:t>Storia, società, cultura, idee, forme letterarie e storia della lingua</w:t>
      </w:r>
      <w:r w:rsidR="000E174A" w:rsidRPr="000E174A">
        <w:rPr>
          <w:b/>
          <w:sz w:val="28"/>
          <w:szCs w:val="28"/>
        </w:rPr>
        <w:t xml:space="preserve"> dell’età umanistica</w:t>
      </w:r>
    </w:p>
    <w:p w:rsidR="000E174A" w:rsidRPr="000E174A" w:rsidRDefault="000E174A" w:rsidP="0078575E">
      <w:pPr>
        <w:tabs>
          <w:tab w:val="left" w:pos="5295"/>
        </w:tabs>
        <w:rPr>
          <w:b/>
          <w:sz w:val="28"/>
          <w:szCs w:val="28"/>
        </w:rPr>
      </w:pPr>
    </w:p>
    <w:p w:rsidR="00DF7BAD" w:rsidRPr="00DF7BAD" w:rsidRDefault="000E174A" w:rsidP="00DF7BAD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Umanesimo e Rinascimento</w:t>
      </w:r>
    </w:p>
    <w:p w:rsidR="00DF7BAD" w:rsidRPr="00B105CB" w:rsidRDefault="000E174A" w:rsidP="00DF7BAD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Il quadro storico e culturale di riferimento</w:t>
      </w:r>
    </w:p>
    <w:p w:rsidR="00DF7BAD" w:rsidRDefault="000E174A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“</w:t>
      </w:r>
      <w:proofErr w:type="spellStart"/>
      <w:r>
        <w:rPr>
          <w:rFonts w:ascii="Times New Roman" w:hAnsi="Times New Roman"/>
          <w:sz w:val="28"/>
          <w:szCs w:val="28"/>
        </w:rPr>
        <w:t>Humanae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litterae</w:t>
      </w:r>
      <w:proofErr w:type="spellEnd"/>
      <w:r>
        <w:rPr>
          <w:rFonts w:ascii="Times New Roman" w:hAnsi="Times New Roman"/>
          <w:sz w:val="28"/>
          <w:szCs w:val="28"/>
        </w:rPr>
        <w:t>”</w:t>
      </w:r>
    </w:p>
    <w:p w:rsidR="000E174A" w:rsidRDefault="000E174A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La revisione del passato</w:t>
      </w:r>
    </w:p>
    <w:p w:rsidR="000846C5" w:rsidRPr="00B105CB" w:rsidRDefault="000846C5" w:rsidP="00DF7BAD">
      <w:pPr>
        <w:pStyle w:val="Paragrafoelenco"/>
        <w:numPr>
          <w:ilvl w:val="0"/>
          <w:numId w:val="44"/>
        </w:numPr>
        <w:tabs>
          <w:tab w:val="left" w:pos="5295"/>
        </w:tabs>
        <w:spacing w:after="0"/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Leonardo Da vinci</w:t>
      </w:r>
    </w:p>
    <w:p w:rsidR="00DF7BAD" w:rsidRDefault="00DF7BAD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0E174A" w:rsidRPr="00DF7BAD" w:rsidRDefault="000E174A" w:rsidP="000E174A">
      <w:pPr>
        <w:pStyle w:val="Paragrafoelenco"/>
        <w:numPr>
          <w:ilvl w:val="0"/>
          <w:numId w:val="44"/>
        </w:numPr>
        <w:tabs>
          <w:tab w:val="left" w:pos="529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Niccolò Machiavelli</w:t>
      </w:r>
    </w:p>
    <w:p w:rsidR="000E174A" w:rsidRDefault="000E174A" w:rsidP="000E174A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 w:rsidRPr="00B105CB">
        <w:rPr>
          <w:rFonts w:ascii="Times New Roman" w:hAnsi="Times New Roman"/>
          <w:sz w:val="28"/>
          <w:szCs w:val="28"/>
        </w:rPr>
        <w:t>La vita</w:t>
      </w:r>
      <w:r>
        <w:rPr>
          <w:rFonts w:ascii="Times New Roman" w:hAnsi="Times New Roman"/>
          <w:sz w:val="28"/>
          <w:szCs w:val="28"/>
        </w:rPr>
        <w:t>,</w:t>
      </w:r>
      <w:r w:rsidRPr="00B105CB">
        <w:rPr>
          <w:rFonts w:ascii="Times New Roman" w:hAnsi="Times New Roman"/>
          <w:sz w:val="28"/>
          <w:szCs w:val="28"/>
        </w:rPr>
        <w:t xml:space="preserve"> le opere</w:t>
      </w:r>
      <w:r>
        <w:rPr>
          <w:rFonts w:ascii="Times New Roman" w:hAnsi="Times New Roman"/>
          <w:sz w:val="28"/>
          <w:szCs w:val="28"/>
        </w:rPr>
        <w:t xml:space="preserve"> e la poetica</w:t>
      </w:r>
    </w:p>
    <w:p w:rsidR="000846C5" w:rsidRDefault="000846C5" w:rsidP="000E174A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Il Principe </w:t>
      </w:r>
    </w:p>
    <w:p w:rsidR="000846C5" w:rsidRPr="00B105CB" w:rsidRDefault="000846C5" w:rsidP="000E174A">
      <w:pPr>
        <w:pStyle w:val="Paragrafoelenco"/>
        <w:numPr>
          <w:ilvl w:val="0"/>
          <w:numId w:val="44"/>
        </w:numPr>
        <w:tabs>
          <w:tab w:val="left" w:pos="5295"/>
        </w:tabs>
        <w:ind w:left="284" w:hanging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le qualità del Principe</w:t>
      </w: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F7BAD">
      <w:pPr>
        <w:pStyle w:val="Paragrafoelenco"/>
        <w:tabs>
          <w:tab w:val="left" w:pos="5295"/>
        </w:tabs>
        <w:spacing w:after="0"/>
        <w:ind w:left="284"/>
        <w:rPr>
          <w:rFonts w:ascii="Times New Roman" w:hAnsi="Times New Roman"/>
        </w:rPr>
      </w:pPr>
    </w:p>
    <w:p w:rsidR="00D60F09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La Docente</w:t>
      </w:r>
    </w:p>
    <w:p w:rsidR="00D60F09" w:rsidRPr="00B105CB" w:rsidRDefault="00D60F09" w:rsidP="00D60F09">
      <w:pPr>
        <w:pStyle w:val="Paragrafoelenco"/>
        <w:tabs>
          <w:tab w:val="left" w:pos="5295"/>
        </w:tabs>
        <w:spacing w:after="0" w:line="240" w:lineRule="auto"/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Prof.ssa Eleonora FINELLI</w:t>
      </w:r>
    </w:p>
    <w:sectPr w:rsidR="00D60F09" w:rsidRPr="00B105CB" w:rsidSect="009A1008">
      <w:headerReference w:type="default" r:id="rId8"/>
      <w:headerReference w:type="first" r:id="rId9"/>
      <w:footerReference w:type="first" r:id="rId10"/>
      <w:type w:val="continuous"/>
      <w:pgSz w:w="11906" w:h="16838" w:code="9"/>
      <w:pgMar w:top="1134" w:right="1134" w:bottom="1701" w:left="1134" w:header="284" w:footer="3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2248" w:rsidRDefault="00B62248">
      <w:r>
        <w:separator/>
      </w:r>
    </w:p>
  </w:endnote>
  <w:endnote w:type="continuationSeparator" w:id="0">
    <w:p w:rsidR="00B62248" w:rsidRDefault="00B622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Default="000C32AA">
    <w:pPr>
      <w:pStyle w:val="Pidipagina"/>
    </w:pPr>
    <w:r>
      <w:rPr>
        <w:noProof/>
      </w:rPr>
      <w:drawing>
        <wp:inline distT="0" distB="0" distL="0" distR="0">
          <wp:extent cx="6106160" cy="335280"/>
          <wp:effectExtent l="0" t="0" r="0" b="0"/>
          <wp:docPr id="3" name="Immagine 3" descr="Macintosh HD:Users:robertopapa:Desktop:kit:foot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robertopapa:Desktop:kit:foot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335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2248" w:rsidRDefault="00B62248">
      <w:r>
        <w:separator/>
      </w:r>
    </w:p>
  </w:footnote>
  <w:footnote w:type="continuationSeparator" w:id="0">
    <w:p w:rsidR="00B62248" w:rsidRDefault="00B622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Pr="0098619B" w:rsidRDefault="000C32AA" w:rsidP="00A35883">
    <w:pPr>
      <w:pStyle w:val="Intestazione"/>
      <w:jc w:val="center"/>
      <w:rPr>
        <w:rFonts w:ascii="Arial" w:hAnsi="Arial" w:cs="Arial"/>
        <w:color w:val="000080"/>
        <w:sz w:val="16"/>
        <w:szCs w:val="16"/>
      </w:rPr>
    </w:pPr>
    <w:r>
      <w:rPr>
        <w:noProof/>
      </w:rPr>
      <w:drawing>
        <wp:inline distT="0" distB="0" distL="0" distR="0">
          <wp:extent cx="6106160" cy="1066800"/>
          <wp:effectExtent l="0" t="0" r="0" b="0"/>
          <wp:docPr id="1" name="Immagine 1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3D11" w:rsidRDefault="000C32AA">
    <w:pPr>
      <w:pStyle w:val="Intestazione"/>
    </w:pPr>
    <w:r>
      <w:rPr>
        <w:noProof/>
      </w:rPr>
      <w:drawing>
        <wp:inline distT="0" distB="0" distL="0" distR="0">
          <wp:extent cx="6106160" cy="1066800"/>
          <wp:effectExtent l="0" t="0" r="0" b="0"/>
          <wp:docPr id="2" name="Immagine 2" descr="Macintosh HD:Users:robertopapa:Desktop:kit:header PNG RGB copi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robertopapa:Desktop:kit:header PNG RGB copi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6160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Courier New"/>
      </w:rPr>
    </w:lvl>
  </w:abstractNum>
  <w:abstractNum w:abstractNumId="2" w15:restartNumberingAfterBreak="0">
    <w:nsid w:val="0000000A"/>
    <w:multiLevelType w:val="singleLevel"/>
    <w:tmpl w:val="0000000A"/>
    <w:name w:val="WW8Num12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 w15:restartNumberingAfterBreak="0">
    <w:nsid w:val="0000000B"/>
    <w:multiLevelType w:val="singleLevel"/>
    <w:tmpl w:val="0000000B"/>
    <w:name w:val="WW8Num13"/>
    <w:lvl w:ilvl="0">
      <w:start w:val="1"/>
      <w:numFmt w:val="bullet"/>
      <w:lvlText w:val="⁮"/>
      <w:lvlJc w:val="left"/>
      <w:pPr>
        <w:tabs>
          <w:tab w:val="num" w:pos="720"/>
        </w:tabs>
        <w:ind w:left="720" w:hanging="360"/>
      </w:pPr>
      <w:rPr>
        <w:rFonts w:ascii="Times New Roman" w:hAnsi="Times New Roman" w:cs="Courier New"/>
      </w:rPr>
    </w:lvl>
  </w:abstractNum>
  <w:abstractNum w:abstractNumId="4" w15:restartNumberingAfterBreak="0">
    <w:nsid w:val="0000000D"/>
    <w:multiLevelType w:val="singleLevel"/>
    <w:tmpl w:val="0000000D"/>
    <w:name w:val="WW8Num15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</w:abstractNum>
  <w:abstractNum w:abstractNumId="5" w15:restartNumberingAfterBreak="0">
    <w:nsid w:val="0000000E"/>
    <w:multiLevelType w:val="singleLevel"/>
    <w:tmpl w:val="0000000E"/>
    <w:name w:val="WW8Num1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</w:abstractNum>
  <w:abstractNum w:abstractNumId="6" w15:restartNumberingAfterBreak="0">
    <w:nsid w:val="0000000F"/>
    <w:multiLevelType w:val="singleLevel"/>
    <w:tmpl w:val="0000000F"/>
    <w:name w:val="WW8Num1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2FD44FF"/>
    <w:multiLevelType w:val="hybridMultilevel"/>
    <w:tmpl w:val="9648EF1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AC0EA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EA3A82"/>
    <w:multiLevelType w:val="hybridMultilevel"/>
    <w:tmpl w:val="72CA262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57F0681"/>
    <w:multiLevelType w:val="hybridMultilevel"/>
    <w:tmpl w:val="CBF4CEA6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07D52AEF"/>
    <w:multiLevelType w:val="hybridMultilevel"/>
    <w:tmpl w:val="2BA0FB8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950744B"/>
    <w:multiLevelType w:val="hybridMultilevel"/>
    <w:tmpl w:val="440CF86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DC031E5"/>
    <w:multiLevelType w:val="hybridMultilevel"/>
    <w:tmpl w:val="C36207C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433167D"/>
    <w:multiLevelType w:val="hybridMultilevel"/>
    <w:tmpl w:val="3FDAEE5C"/>
    <w:lvl w:ilvl="0" w:tplc="041E715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C31B16"/>
    <w:multiLevelType w:val="hybridMultilevel"/>
    <w:tmpl w:val="B3E26ED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72C347B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184B239C"/>
    <w:multiLevelType w:val="hybridMultilevel"/>
    <w:tmpl w:val="C52E1FEA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5A0386"/>
    <w:multiLevelType w:val="hybridMultilevel"/>
    <w:tmpl w:val="94FE803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B159DC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1233F9"/>
    <w:multiLevelType w:val="hybridMultilevel"/>
    <w:tmpl w:val="236EB14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427323"/>
    <w:multiLevelType w:val="hybridMultilevel"/>
    <w:tmpl w:val="927AFBA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D42EFD"/>
    <w:multiLevelType w:val="hybridMultilevel"/>
    <w:tmpl w:val="23F4B6AA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AE08BE"/>
    <w:multiLevelType w:val="hybridMultilevel"/>
    <w:tmpl w:val="DA1AA05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F322901"/>
    <w:multiLevelType w:val="hybridMultilevel"/>
    <w:tmpl w:val="97785CF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7E6812"/>
    <w:multiLevelType w:val="hybridMultilevel"/>
    <w:tmpl w:val="0DC24AFA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794"/>
        </w:tabs>
        <w:ind w:left="7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BB05FF"/>
    <w:multiLevelType w:val="hybridMultilevel"/>
    <w:tmpl w:val="8868A124"/>
    <w:lvl w:ilvl="0" w:tplc="0410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4B4F74"/>
    <w:multiLevelType w:val="hybridMultilevel"/>
    <w:tmpl w:val="E16C671E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9924F4"/>
    <w:multiLevelType w:val="hybridMultilevel"/>
    <w:tmpl w:val="A9B8A57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7E7CCB"/>
    <w:multiLevelType w:val="hybridMultilevel"/>
    <w:tmpl w:val="804A15F2"/>
    <w:lvl w:ilvl="0" w:tplc="28E892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DE2E7B"/>
    <w:multiLevelType w:val="hybridMultilevel"/>
    <w:tmpl w:val="CF7E8D10"/>
    <w:lvl w:ilvl="0" w:tplc="0410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0AF0E9B"/>
    <w:multiLevelType w:val="hybridMultilevel"/>
    <w:tmpl w:val="01B4BA88"/>
    <w:lvl w:ilvl="0" w:tplc="9988906A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5">
      <w:start w:val="1"/>
      <w:numFmt w:val="bullet"/>
      <w:lvlText w:val=""/>
      <w:lvlJc w:val="left"/>
      <w:pPr>
        <w:tabs>
          <w:tab w:val="num" w:pos="757"/>
        </w:tabs>
        <w:ind w:left="757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E5020C"/>
    <w:multiLevelType w:val="hybridMultilevel"/>
    <w:tmpl w:val="643EFA20"/>
    <w:lvl w:ilvl="0" w:tplc="BF50F2F4">
      <w:start w:val="1"/>
      <w:numFmt w:val="bullet"/>
      <w:lvlText w:val="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58ED3F09"/>
    <w:multiLevelType w:val="hybridMultilevel"/>
    <w:tmpl w:val="EAE4E8B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E453886"/>
    <w:multiLevelType w:val="hybridMultilevel"/>
    <w:tmpl w:val="58087CA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C1E8C8E">
      <w:numFmt w:val="bullet"/>
      <w:lvlText w:val="−"/>
      <w:lvlJc w:val="left"/>
      <w:pPr>
        <w:ind w:left="3240" w:hanging="2160"/>
      </w:pPr>
      <w:rPr>
        <w:rFonts w:ascii="Calibri" w:eastAsia="Times New Roma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52705B"/>
    <w:multiLevelType w:val="hybridMultilevel"/>
    <w:tmpl w:val="61F0B8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F25DA9"/>
    <w:multiLevelType w:val="hybridMultilevel"/>
    <w:tmpl w:val="9CDC3EDA"/>
    <w:lvl w:ilvl="0" w:tplc="0B784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0534CC"/>
    <w:multiLevelType w:val="hybridMultilevel"/>
    <w:tmpl w:val="4A4CD26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B2B4E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6584E59"/>
    <w:multiLevelType w:val="hybridMultilevel"/>
    <w:tmpl w:val="D032C2D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9724AB"/>
    <w:multiLevelType w:val="hybridMultilevel"/>
    <w:tmpl w:val="C68458B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C860600"/>
    <w:multiLevelType w:val="hybridMultilevel"/>
    <w:tmpl w:val="A3D21E2E"/>
    <w:lvl w:ilvl="0" w:tplc="90F200D2">
      <w:start w:val="1"/>
      <w:numFmt w:val="bullet"/>
      <w:lvlText w:val="-"/>
      <w:lvlJc w:val="left"/>
      <w:pPr>
        <w:ind w:left="720" w:hanging="360"/>
      </w:pPr>
      <w:rPr>
        <w:rFonts w:ascii="Arial Black" w:hAnsi="Arial Black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F537483"/>
    <w:multiLevelType w:val="hybridMultilevel"/>
    <w:tmpl w:val="288E46EA"/>
    <w:lvl w:ilvl="0" w:tplc="C7FC9D8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E34CD"/>
    <w:multiLevelType w:val="hybridMultilevel"/>
    <w:tmpl w:val="A3E86B6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1"/>
  </w:num>
  <w:num w:numId="5">
    <w:abstractNumId w:val="32"/>
  </w:num>
  <w:num w:numId="6">
    <w:abstractNumId w:val="9"/>
  </w:num>
  <w:num w:numId="7">
    <w:abstractNumId w:val="15"/>
  </w:num>
  <w:num w:numId="8">
    <w:abstractNumId w:val="25"/>
  </w:num>
  <w:num w:numId="9">
    <w:abstractNumId w:val="8"/>
  </w:num>
  <w:num w:numId="10">
    <w:abstractNumId w:val="39"/>
  </w:num>
  <w:num w:numId="11">
    <w:abstractNumId w:val="18"/>
  </w:num>
  <w:num w:numId="12">
    <w:abstractNumId w:val="26"/>
  </w:num>
  <w:num w:numId="13">
    <w:abstractNumId w:val="41"/>
  </w:num>
  <w:num w:numId="14">
    <w:abstractNumId w:val="38"/>
  </w:num>
  <w:num w:numId="15">
    <w:abstractNumId w:val="37"/>
  </w:num>
  <w:num w:numId="16">
    <w:abstractNumId w:val="12"/>
  </w:num>
  <w:num w:numId="17">
    <w:abstractNumId w:val="34"/>
  </w:num>
  <w:num w:numId="18">
    <w:abstractNumId w:val="31"/>
  </w:num>
  <w:num w:numId="19">
    <w:abstractNumId w:val="16"/>
  </w:num>
  <w:num w:numId="20">
    <w:abstractNumId w:val="10"/>
  </w:num>
  <w:num w:numId="21">
    <w:abstractNumId w:val="30"/>
  </w:num>
  <w:num w:numId="22">
    <w:abstractNumId w:val="29"/>
  </w:num>
  <w:num w:numId="23">
    <w:abstractNumId w:val="24"/>
  </w:num>
  <w:num w:numId="24">
    <w:abstractNumId w:val="22"/>
  </w:num>
  <w:num w:numId="25">
    <w:abstractNumId w:val="20"/>
  </w:num>
  <w:num w:numId="26">
    <w:abstractNumId w:val="42"/>
  </w:num>
  <w:num w:numId="27">
    <w:abstractNumId w:val="19"/>
  </w:num>
  <w:num w:numId="28">
    <w:abstractNumId w:val="11"/>
  </w:num>
  <w:num w:numId="29">
    <w:abstractNumId w:val="14"/>
  </w:num>
  <w:num w:numId="30">
    <w:abstractNumId w:val="33"/>
  </w:num>
  <w:num w:numId="31">
    <w:abstractNumId w:val="0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6"/>
  </w:num>
  <w:num w:numId="38">
    <w:abstractNumId w:val="36"/>
  </w:num>
  <w:num w:numId="39">
    <w:abstractNumId w:val="23"/>
  </w:num>
  <w:num w:numId="40">
    <w:abstractNumId w:val="28"/>
  </w:num>
  <w:num w:numId="41">
    <w:abstractNumId w:val="17"/>
  </w:num>
  <w:num w:numId="42">
    <w:abstractNumId w:val="40"/>
  </w:num>
  <w:num w:numId="43">
    <w:abstractNumId w:val="27"/>
  </w:num>
  <w:num w:numId="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57"/>
  <w:drawingGridVerticalSpacing w:val="57"/>
  <w:displayHorizontalDrawingGridEvery w:val="2"/>
  <w:displayVerticalDrawingGridEvery w:val="2"/>
  <w:characterSpacingControl w:val="doNotCompress"/>
  <w:hdrShapeDefaults>
    <o:shapedefaults v:ext="edit" spidmax="2049">
      <o:colormru v:ext="edit" colors="#c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E6F"/>
    <w:rsid w:val="00006B28"/>
    <w:rsid w:val="00011606"/>
    <w:rsid w:val="000151D2"/>
    <w:rsid w:val="00020821"/>
    <w:rsid w:val="00030F8D"/>
    <w:rsid w:val="000318AA"/>
    <w:rsid w:val="000350C2"/>
    <w:rsid w:val="000436F5"/>
    <w:rsid w:val="000440A2"/>
    <w:rsid w:val="000463AE"/>
    <w:rsid w:val="00056D8C"/>
    <w:rsid w:val="00070E62"/>
    <w:rsid w:val="00074731"/>
    <w:rsid w:val="00075119"/>
    <w:rsid w:val="00083A12"/>
    <w:rsid w:val="000846C5"/>
    <w:rsid w:val="00091410"/>
    <w:rsid w:val="00093EBD"/>
    <w:rsid w:val="000A5F16"/>
    <w:rsid w:val="000A6CF7"/>
    <w:rsid w:val="000B4F27"/>
    <w:rsid w:val="000C32AA"/>
    <w:rsid w:val="000C5326"/>
    <w:rsid w:val="000D0126"/>
    <w:rsid w:val="000E174A"/>
    <w:rsid w:val="000F03BF"/>
    <w:rsid w:val="000F40C4"/>
    <w:rsid w:val="001009F3"/>
    <w:rsid w:val="00104039"/>
    <w:rsid w:val="00107924"/>
    <w:rsid w:val="0011020D"/>
    <w:rsid w:val="00115293"/>
    <w:rsid w:val="00117F58"/>
    <w:rsid w:val="001211A6"/>
    <w:rsid w:val="0012321A"/>
    <w:rsid w:val="001233AF"/>
    <w:rsid w:val="0012418A"/>
    <w:rsid w:val="00130778"/>
    <w:rsid w:val="00134C54"/>
    <w:rsid w:val="00137DEE"/>
    <w:rsid w:val="0015045A"/>
    <w:rsid w:val="0015342A"/>
    <w:rsid w:val="00170E83"/>
    <w:rsid w:val="00171AA2"/>
    <w:rsid w:val="00176F09"/>
    <w:rsid w:val="00177D22"/>
    <w:rsid w:val="00185395"/>
    <w:rsid w:val="0019238E"/>
    <w:rsid w:val="00195B35"/>
    <w:rsid w:val="001A3125"/>
    <w:rsid w:val="001A56E9"/>
    <w:rsid w:val="001A7890"/>
    <w:rsid w:val="001B30C2"/>
    <w:rsid w:val="001C0AB3"/>
    <w:rsid w:val="001C0B8C"/>
    <w:rsid w:val="001C0D5F"/>
    <w:rsid w:val="001C1E4F"/>
    <w:rsid w:val="001C6E79"/>
    <w:rsid w:val="001E0027"/>
    <w:rsid w:val="001E58F9"/>
    <w:rsid w:val="001E7F16"/>
    <w:rsid w:val="001F43A2"/>
    <w:rsid w:val="001F5CED"/>
    <w:rsid w:val="00204952"/>
    <w:rsid w:val="00204C01"/>
    <w:rsid w:val="00207CA2"/>
    <w:rsid w:val="00207EFD"/>
    <w:rsid w:val="00216FCB"/>
    <w:rsid w:val="002174E9"/>
    <w:rsid w:val="0022650B"/>
    <w:rsid w:val="00232A68"/>
    <w:rsid w:val="0024066A"/>
    <w:rsid w:val="00243601"/>
    <w:rsid w:val="002517E1"/>
    <w:rsid w:val="00255BA9"/>
    <w:rsid w:val="00264912"/>
    <w:rsid w:val="00266BAA"/>
    <w:rsid w:val="00275EA9"/>
    <w:rsid w:val="002768F3"/>
    <w:rsid w:val="002810D7"/>
    <w:rsid w:val="00283F0F"/>
    <w:rsid w:val="0028735A"/>
    <w:rsid w:val="002933B9"/>
    <w:rsid w:val="002A4DA6"/>
    <w:rsid w:val="002B68F3"/>
    <w:rsid w:val="002C3D37"/>
    <w:rsid w:val="002C415F"/>
    <w:rsid w:val="002C442B"/>
    <w:rsid w:val="002C648A"/>
    <w:rsid w:val="002D4013"/>
    <w:rsid w:val="002E1E2E"/>
    <w:rsid w:val="002E333C"/>
    <w:rsid w:val="002F5D6A"/>
    <w:rsid w:val="00302838"/>
    <w:rsid w:val="003058DA"/>
    <w:rsid w:val="0031063A"/>
    <w:rsid w:val="00320B2B"/>
    <w:rsid w:val="00326CD8"/>
    <w:rsid w:val="00332174"/>
    <w:rsid w:val="00333D11"/>
    <w:rsid w:val="00335BA9"/>
    <w:rsid w:val="00344960"/>
    <w:rsid w:val="003505A5"/>
    <w:rsid w:val="00367BF0"/>
    <w:rsid w:val="0037210C"/>
    <w:rsid w:val="00374577"/>
    <w:rsid w:val="00376B47"/>
    <w:rsid w:val="00377085"/>
    <w:rsid w:val="00381F07"/>
    <w:rsid w:val="00395947"/>
    <w:rsid w:val="003A4275"/>
    <w:rsid w:val="003A5F9A"/>
    <w:rsid w:val="003B692C"/>
    <w:rsid w:val="003B6A5F"/>
    <w:rsid w:val="003C3706"/>
    <w:rsid w:val="003C4691"/>
    <w:rsid w:val="003D0CF7"/>
    <w:rsid w:val="003E1043"/>
    <w:rsid w:val="003E66DD"/>
    <w:rsid w:val="003E70CE"/>
    <w:rsid w:val="003F1DE0"/>
    <w:rsid w:val="003F741B"/>
    <w:rsid w:val="0040605F"/>
    <w:rsid w:val="00406294"/>
    <w:rsid w:val="004068C0"/>
    <w:rsid w:val="0041096D"/>
    <w:rsid w:val="00415EB0"/>
    <w:rsid w:val="004172BC"/>
    <w:rsid w:val="004203B5"/>
    <w:rsid w:val="004221CF"/>
    <w:rsid w:val="00422537"/>
    <w:rsid w:val="004229AC"/>
    <w:rsid w:val="00423628"/>
    <w:rsid w:val="0042761E"/>
    <w:rsid w:val="00431152"/>
    <w:rsid w:val="00437B16"/>
    <w:rsid w:val="00440C35"/>
    <w:rsid w:val="00447836"/>
    <w:rsid w:val="00453017"/>
    <w:rsid w:val="004556E4"/>
    <w:rsid w:val="004679CD"/>
    <w:rsid w:val="00472737"/>
    <w:rsid w:val="00475134"/>
    <w:rsid w:val="0047556D"/>
    <w:rsid w:val="004813AF"/>
    <w:rsid w:val="0049340E"/>
    <w:rsid w:val="0049576F"/>
    <w:rsid w:val="00496950"/>
    <w:rsid w:val="004A3454"/>
    <w:rsid w:val="004B4BEA"/>
    <w:rsid w:val="004B7C88"/>
    <w:rsid w:val="004C22FE"/>
    <w:rsid w:val="004C7714"/>
    <w:rsid w:val="004D4808"/>
    <w:rsid w:val="004D6826"/>
    <w:rsid w:val="004D76A6"/>
    <w:rsid w:val="004E3E6F"/>
    <w:rsid w:val="004E7B07"/>
    <w:rsid w:val="004F2E18"/>
    <w:rsid w:val="004F306D"/>
    <w:rsid w:val="0050104E"/>
    <w:rsid w:val="00501831"/>
    <w:rsid w:val="00506882"/>
    <w:rsid w:val="00517DCF"/>
    <w:rsid w:val="0052039A"/>
    <w:rsid w:val="00530993"/>
    <w:rsid w:val="00542528"/>
    <w:rsid w:val="00550930"/>
    <w:rsid w:val="0056201E"/>
    <w:rsid w:val="005632AE"/>
    <w:rsid w:val="005655F5"/>
    <w:rsid w:val="0057117F"/>
    <w:rsid w:val="00581EED"/>
    <w:rsid w:val="005840C7"/>
    <w:rsid w:val="005915BC"/>
    <w:rsid w:val="00593D14"/>
    <w:rsid w:val="005A1923"/>
    <w:rsid w:val="005A6E93"/>
    <w:rsid w:val="005A78FD"/>
    <w:rsid w:val="005B0973"/>
    <w:rsid w:val="005C172A"/>
    <w:rsid w:val="005C334C"/>
    <w:rsid w:val="005D08FB"/>
    <w:rsid w:val="005D7246"/>
    <w:rsid w:val="006014D4"/>
    <w:rsid w:val="00620CEF"/>
    <w:rsid w:val="006277A6"/>
    <w:rsid w:val="006349F4"/>
    <w:rsid w:val="006669E9"/>
    <w:rsid w:val="00674144"/>
    <w:rsid w:val="00677AAE"/>
    <w:rsid w:val="006807AD"/>
    <w:rsid w:val="00690013"/>
    <w:rsid w:val="006955C5"/>
    <w:rsid w:val="00696182"/>
    <w:rsid w:val="006976A0"/>
    <w:rsid w:val="006A133A"/>
    <w:rsid w:val="006B4B07"/>
    <w:rsid w:val="006C3C7E"/>
    <w:rsid w:val="006D2EFA"/>
    <w:rsid w:val="006D611D"/>
    <w:rsid w:val="006D6BF1"/>
    <w:rsid w:val="006D7A9C"/>
    <w:rsid w:val="006E3C18"/>
    <w:rsid w:val="006E4556"/>
    <w:rsid w:val="006E53F8"/>
    <w:rsid w:val="006F0BFC"/>
    <w:rsid w:val="006F23AE"/>
    <w:rsid w:val="006F2BA4"/>
    <w:rsid w:val="006F3AA3"/>
    <w:rsid w:val="006F3FF1"/>
    <w:rsid w:val="006F41E6"/>
    <w:rsid w:val="006F60D0"/>
    <w:rsid w:val="00702755"/>
    <w:rsid w:val="00704D8B"/>
    <w:rsid w:val="00706DE2"/>
    <w:rsid w:val="007101B0"/>
    <w:rsid w:val="0071297D"/>
    <w:rsid w:val="00713F87"/>
    <w:rsid w:val="0072070A"/>
    <w:rsid w:val="00724EEA"/>
    <w:rsid w:val="00730861"/>
    <w:rsid w:val="0074280C"/>
    <w:rsid w:val="00746E56"/>
    <w:rsid w:val="007473FF"/>
    <w:rsid w:val="007528D6"/>
    <w:rsid w:val="007541B2"/>
    <w:rsid w:val="00765CC8"/>
    <w:rsid w:val="007704F6"/>
    <w:rsid w:val="00773243"/>
    <w:rsid w:val="00776C84"/>
    <w:rsid w:val="00776ECF"/>
    <w:rsid w:val="00783115"/>
    <w:rsid w:val="0078575E"/>
    <w:rsid w:val="00794A5C"/>
    <w:rsid w:val="007A1027"/>
    <w:rsid w:val="007A4977"/>
    <w:rsid w:val="007A5C01"/>
    <w:rsid w:val="007A6A5B"/>
    <w:rsid w:val="007B255E"/>
    <w:rsid w:val="007B57D7"/>
    <w:rsid w:val="007F06F6"/>
    <w:rsid w:val="007F22C1"/>
    <w:rsid w:val="007F4070"/>
    <w:rsid w:val="007F4BB6"/>
    <w:rsid w:val="007F61D7"/>
    <w:rsid w:val="007F6D63"/>
    <w:rsid w:val="00801031"/>
    <w:rsid w:val="00817EE9"/>
    <w:rsid w:val="00825D1C"/>
    <w:rsid w:val="00833217"/>
    <w:rsid w:val="00837632"/>
    <w:rsid w:val="00841A16"/>
    <w:rsid w:val="008512E5"/>
    <w:rsid w:val="00853D8C"/>
    <w:rsid w:val="0085512C"/>
    <w:rsid w:val="00870110"/>
    <w:rsid w:val="00886FEC"/>
    <w:rsid w:val="00887C67"/>
    <w:rsid w:val="00897BCB"/>
    <w:rsid w:val="008A1719"/>
    <w:rsid w:val="008A18BC"/>
    <w:rsid w:val="008A6CBB"/>
    <w:rsid w:val="008B1C11"/>
    <w:rsid w:val="008B2AE7"/>
    <w:rsid w:val="008B4868"/>
    <w:rsid w:val="008B6C79"/>
    <w:rsid w:val="008C21C7"/>
    <w:rsid w:val="008D6513"/>
    <w:rsid w:val="008F0EA3"/>
    <w:rsid w:val="009042D2"/>
    <w:rsid w:val="0090554E"/>
    <w:rsid w:val="00927495"/>
    <w:rsid w:val="009354DC"/>
    <w:rsid w:val="0094235E"/>
    <w:rsid w:val="009450B6"/>
    <w:rsid w:val="0095590A"/>
    <w:rsid w:val="0096604A"/>
    <w:rsid w:val="00966F3E"/>
    <w:rsid w:val="00980E99"/>
    <w:rsid w:val="00983B48"/>
    <w:rsid w:val="0098619B"/>
    <w:rsid w:val="00992A69"/>
    <w:rsid w:val="00992DD0"/>
    <w:rsid w:val="00994B31"/>
    <w:rsid w:val="00997A37"/>
    <w:rsid w:val="009A0189"/>
    <w:rsid w:val="009A1008"/>
    <w:rsid w:val="009A1CF3"/>
    <w:rsid w:val="009A27E6"/>
    <w:rsid w:val="009C142D"/>
    <w:rsid w:val="009C2CBC"/>
    <w:rsid w:val="009D61E0"/>
    <w:rsid w:val="009D779D"/>
    <w:rsid w:val="009D7EB2"/>
    <w:rsid w:val="009E3533"/>
    <w:rsid w:val="009F09F0"/>
    <w:rsid w:val="009F6538"/>
    <w:rsid w:val="00A00AC4"/>
    <w:rsid w:val="00A010AE"/>
    <w:rsid w:val="00A03A63"/>
    <w:rsid w:val="00A04BC8"/>
    <w:rsid w:val="00A07C12"/>
    <w:rsid w:val="00A11A57"/>
    <w:rsid w:val="00A130E5"/>
    <w:rsid w:val="00A14C66"/>
    <w:rsid w:val="00A15431"/>
    <w:rsid w:val="00A159B7"/>
    <w:rsid w:val="00A34FBE"/>
    <w:rsid w:val="00A35883"/>
    <w:rsid w:val="00A36B5F"/>
    <w:rsid w:val="00A37A1D"/>
    <w:rsid w:val="00A54929"/>
    <w:rsid w:val="00A62624"/>
    <w:rsid w:val="00A67964"/>
    <w:rsid w:val="00A736A5"/>
    <w:rsid w:val="00A77598"/>
    <w:rsid w:val="00A8170A"/>
    <w:rsid w:val="00A833B7"/>
    <w:rsid w:val="00A84260"/>
    <w:rsid w:val="00A92118"/>
    <w:rsid w:val="00AA04BB"/>
    <w:rsid w:val="00AA3E2C"/>
    <w:rsid w:val="00AB7611"/>
    <w:rsid w:val="00AC0700"/>
    <w:rsid w:val="00AD3443"/>
    <w:rsid w:val="00AD5EFA"/>
    <w:rsid w:val="00AD6F91"/>
    <w:rsid w:val="00AE0348"/>
    <w:rsid w:val="00AE34B7"/>
    <w:rsid w:val="00AF100C"/>
    <w:rsid w:val="00AF365E"/>
    <w:rsid w:val="00AF3BE4"/>
    <w:rsid w:val="00AF6EF0"/>
    <w:rsid w:val="00B05779"/>
    <w:rsid w:val="00B105CB"/>
    <w:rsid w:val="00B133BD"/>
    <w:rsid w:val="00B138E8"/>
    <w:rsid w:val="00B14D47"/>
    <w:rsid w:val="00B21CC8"/>
    <w:rsid w:val="00B2226B"/>
    <w:rsid w:val="00B23A26"/>
    <w:rsid w:val="00B34BAA"/>
    <w:rsid w:val="00B3652A"/>
    <w:rsid w:val="00B4181F"/>
    <w:rsid w:val="00B41BCD"/>
    <w:rsid w:val="00B46B01"/>
    <w:rsid w:val="00B5494F"/>
    <w:rsid w:val="00B55511"/>
    <w:rsid w:val="00B56EA7"/>
    <w:rsid w:val="00B613E9"/>
    <w:rsid w:val="00B62248"/>
    <w:rsid w:val="00B65330"/>
    <w:rsid w:val="00B716AF"/>
    <w:rsid w:val="00B7548C"/>
    <w:rsid w:val="00B7657E"/>
    <w:rsid w:val="00B8296A"/>
    <w:rsid w:val="00B83AD3"/>
    <w:rsid w:val="00B92E58"/>
    <w:rsid w:val="00B951EB"/>
    <w:rsid w:val="00BA1A4F"/>
    <w:rsid w:val="00BA1BAE"/>
    <w:rsid w:val="00BA1D4B"/>
    <w:rsid w:val="00BA299A"/>
    <w:rsid w:val="00BA312E"/>
    <w:rsid w:val="00BA337C"/>
    <w:rsid w:val="00BA3B61"/>
    <w:rsid w:val="00BC4A94"/>
    <w:rsid w:val="00BD34A7"/>
    <w:rsid w:val="00BE50C6"/>
    <w:rsid w:val="00BE68F6"/>
    <w:rsid w:val="00BF1DB9"/>
    <w:rsid w:val="00C014C0"/>
    <w:rsid w:val="00C04269"/>
    <w:rsid w:val="00C11C2D"/>
    <w:rsid w:val="00C1388C"/>
    <w:rsid w:val="00C17EF7"/>
    <w:rsid w:val="00C221F4"/>
    <w:rsid w:val="00C31A5E"/>
    <w:rsid w:val="00C3671E"/>
    <w:rsid w:val="00C3794A"/>
    <w:rsid w:val="00C45689"/>
    <w:rsid w:val="00C50C3C"/>
    <w:rsid w:val="00C62884"/>
    <w:rsid w:val="00C64761"/>
    <w:rsid w:val="00C74D48"/>
    <w:rsid w:val="00C76743"/>
    <w:rsid w:val="00C81B11"/>
    <w:rsid w:val="00C93C4D"/>
    <w:rsid w:val="00CC2CDA"/>
    <w:rsid w:val="00CC7326"/>
    <w:rsid w:val="00CD1D31"/>
    <w:rsid w:val="00CD3FBE"/>
    <w:rsid w:val="00CD7FB9"/>
    <w:rsid w:val="00CE2C41"/>
    <w:rsid w:val="00D025B9"/>
    <w:rsid w:val="00D041D0"/>
    <w:rsid w:val="00D061CA"/>
    <w:rsid w:val="00D06AF3"/>
    <w:rsid w:val="00D1265E"/>
    <w:rsid w:val="00D159D3"/>
    <w:rsid w:val="00D22163"/>
    <w:rsid w:val="00D30BE2"/>
    <w:rsid w:val="00D54B0B"/>
    <w:rsid w:val="00D60F09"/>
    <w:rsid w:val="00D707F6"/>
    <w:rsid w:val="00D71017"/>
    <w:rsid w:val="00D74149"/>
    <w:rsid w:val="00D74A2C"/>
    <w:rsid w:val="00D74B0A"/>
    <w:rsid w:val="00D76228"/>
    <w:rsid w:val="00D80722"/>
    <w:rsid w:val="00D83D23"/>
    <w:rsid w:val="00D84B4C"/>
    <w:rsid w:val="00DA0ACE"/>
    <w:rsid w:val="00DA1FE6"/>
    <w:rsid w:val="00DA568C"/>
    <w:rsid w:val="00DB1F29"/>
    <w:rsid w:val="00DD1584"/>
    <w:rsid w:val="00DD47D2"/>
    <w:rsid w:val="00DE1BDA"/>
    <w:rsid w:val="00DE37BC"/>
    <w:rsid w:val="00DE5A15"/>
    <w:rsid w:val="00DF36AD"/>
    <w:rsid w:val="00DF7BAD"/>
    <w:rsid w:val="00E04FC0"/>
    <w:rsid w:val="00E11700"/>
    <w:rsid w:val="00E17BA2"/>
    <w:rsid w:val="00E270E8"/>
    <w:rsid w:val="00E32F9D"/>
    <w:rsid w:val="00E337CA"/>
    <w:rsid w:val="00E33FCA"/>
    <w:rsid w:val="00E36D27"/>
    <w:rsid w:val="00E41272"/>
    <w:rsid w:val="00E41A97"/>
    <w:rsid w:val="00E47AAD"/>
    <w:rsid w:val="00E50BDD"/>
    <w:rsid w:val="00E5316B"/>
    <w:rsid w:val="00E533E9"/>
    <w:rsid w:val="00E612F4"/>
    <w:rsid w:val="00E70197"/>
    <w:rsid w:val="00E93297"/>
    <w:rsid w:val="00E9711C"/>
    <w:rsid w:val="00EA01D4"/>
    <w:rsid w:val="00EA06CA"/>
    <w:rsid w:val="00EA1887"/>
    <w:rsid w:val="00EA33FB"/>
    <w:rsid w:val="00EB4D33"/>
    <w:rsid w:val="00EB7F9F"/>
    <w:rsid w:val="00EC79F9"/>
    <w:rsid w:val="00ED1338"/>
    <w:rsid w:val="00ED26B5"/>
    <w:rsid w:val="00ED3C1B"/>
    <w:rsid w:val="00ED5781"/>
    <w:rsid w:val="00ED5EC4"/>
    <w:rsid w:val="00EE1125"/>
    <w:rsid w:val="00EF0455"/>
    <w:rsid w:val="00EF48F2"/>
    <w:rsid w:val="00F011E8"/>
    <w:rsid w:val="00F04DC6"/>
    <w:rsid w:val="00F05642"/>
    <w:rsid w:val="00F11F76"/>
    <w:rsid w:val="00F143BB"/>
    <w:rsid w:val="00F2289E"/>
    <w:rsid w:val="00F27FB4"/>
    <w:rsid w:val="00F3330E"/>
    <w:rsid w:val="00F46649"/>
    <w:rsid w:val="00F5100D"/>
    <w:rsid w:val="00F53284"/>
    <w:rsid w:val="00F6032C"/>
    <w:rsid w:val="00F61BAB"/>
    <w:rsid w:val="00F63519"/>
    <w:rsid w:val="00F64FA1"/>
    <w:rsid w:val="00F665E8"/>
    <w:rsid w:val="00F66D81"/>
    <w:rsid w:val="00F674D3"/>
    <w:rsid w:val="00F71585"/>
    <w:rsid w:val="00F71704"/>
    <w:rsid w:val="00F7670A"/>
    <w:rsid w:val="00F7685B"/>
    <w:rsid w:val="00F81E26"/>
    <w:rsid w:val="00F83650"/>
    <w:rsid w:val="00F87666"/>
    <w:rsid w:val="00F92E24"/>
    <w:rsid w:val="00F934F8"/>
    <w:rsid w:val="00F94DE0"/>
    <w:rsid w:val="00F96257"/>
    <w:rsid w:val="00F97F82"/>
    <w:rsid w:val="00FA50F1"/>
    <w:rsid w:val="00FA703A"/>
    <w:rsid w:val="00FB0322"/>
    <w:rsid w:val="00FB1CDD"/>
    <w:rsid w:val="00FB2736"/>
    <w:rsid w:val="00FB55FB"/>
    <w:rsid w:val="00FC2F3A"/>
    <w:rsid w:val="00FD1620"/>
    <w:rsid w:val="00FE375E"/>
    <w:rsid w:val="00FE6CC9"/>
    <w:rsid w:val="00FF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c30"/>
    </o:shapedefaults>
    <o:shapelayout v:ext="edit">
      <o:idmap v:ext="edit" data="1"/>
    </o:shapelayout>
  </w:shapeDefaults>
  <w:decimalSymbol w:val=","/>
  <w:listSeparator w:val=";"/>
  <w15:docId w15:val="{CA553B69-CF57-435A-A4CD-438A53865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76C84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9A27E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FD162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E17BA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17BA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6032C"/>
  </w:style>
  <w:style w:type="table" w:styleId="Grigliatabella">
    <w:name w:val="Table Grid"/>
    <w:basedOn w:val="Tabellanormale"/>
    <w:rsid w:val="00794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BA3B61"/>
    <w:rPr>
      <w:rFonts w:ascii="Tahoma" w:hAnsi="Tahoma" w:cs="Tahoma"/>
      <w:sz w:val="16"/>
      <w:szCs w:val="16"/>
    </w:rPr>
  </w:style>
  <w:style w:type="character" w:styleId="Collegamentoipertestuale">
    <w:name w:val="Hyperlink"/>
    <w:rsid w:val="00F11F76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1C0AB3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80722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24066A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essunaspaziatura">
    <w:name w:val="No Spacing"/>
    <w:uiPriority w:val="1"/>
    <w:qFormat/>
    <w:rsid w:val="00BA337C"/>
    <w:rPr>
      <w:sz w:val="24"/>
      <w:szCs w:val="24"/>
    </w:rPr>
  </w:style>
  <w:style w:type="table" w:styleId="Tabellaclassica4">
    <w:name w:val="Table Classic 4"/>
    <w:basedOn w:val="Tabellanormale"/>
    <w:rsid w:val="00D74B0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000000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Elencotabella4">
    <w:name w:val="Table List 4"/>
    <w:basedOn w:val="Tabellanormale"/>
    <w:rsid w:val="0050104E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808080" w:fill="FFFFFF"/>
      </w:tcPr>
    </w:tblStylePr>
  </w:style>
  <w:style w:type="character" w:customStyle="1" w:styleId="Titolo1Carattere">
    <w:name w:val="Titolo 1 Carattere"/>
    <w:basedOn w:val="Carpredefinitoparagrafo"/>
    <w:link w:val="Titolo1"/>
    <w:rsid w:val="009A27E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Titolo">
    <w:name w:val="Title"/>
    <w:basedOn w:val="Normale"/>
    <w:next w:val="Normale"/>
    <w:link w:val="TitoloCarattere"/>
    <w:qFormat/>
    <w:rsid w:val="009A27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rsid w:val="009A27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qFormat/>
    <w:rsid w:val="009A27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rsid w:val="009A27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FD162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3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8414819-CED8-4614-B008-A4A4C256F5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BASTARDS TeaM</Company>
  <LinksUpToDate>false</LinksUpToDate>
  <CharactersWithSpaces>1346</CharactersWithSpaces>
  <SharedDoc>false</SharedDoc>
  <HLinks>
    <vt:vector size="18" baseType="variant">
      <vt:variant>
        <vt:i4>3997702</vt:i4>
      </vt:variant>
      <vt:variant>
        <vt:i4>0</vt:i4>
      </vt:variant>
      <vt:variant>
        <vt:i4>0</vt:i4>
      </vt:variant>
      <vt:variant>
        <vt:i4>5</vt:i4>
      </vt:variant>
      <vt:variant>
        <vt:lpwstr>http://www.matteicaserta.it</vt:lpwstr>
      </vt:variant>
      <vt:variant>
        <vt:lpwstr/>
      </vt:variant>
      <vt:variant>
        <vt:i4>7208989</vt:i4>
      </vt:variant>
      <vt:variant>
        <vt:i4>5026</vt:i4>
      </vt:variant>
      <vt:variant>
        <vt:i4>1026</vt:i4>
      </vt:variant>
      <vt:variant>
        <vt:i4>1</vt:i4>
      </vt:variant>
      <vt:variant>
        <vt:lpwstr>int</vt:lpwstr>
      </vt:variant>
      <vt:variant>
        <vt:lpwstr/>
      </vt:variant>
      <vt:variant>
        <vt:i4>5308424</vt:i4>
      </vt:variant>
      <vt:variant>
        <vt:i4>5028</vt:i4>
      </vt:variant>
      <vt:variant>
        <vt:i4>1027</vt:i4>
      </vt:variant>
      <vt:variant>
        <vt:i4>1</vt:i4>
      </vt:variant>
      <vt:variant>
        <vt:lpwstr>mattei felici di esserci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Papa</dc:creator>
  <cp:lastModifiedBy>Arturo</cp:lastModifiedBy>
  <cp:revision>2</cp:revision>
  <cp:lastPrinted>2013-02-16T08:14:00Z</cp:lastPrinted>
  <dcterms:created xsi:type="dcterms:W3CDTF">2020-06-09T16:37:00Z</dcterms:created>
  <dcterms:modified xsi:type="dcterms:W3CDTF">2020-06-09T16:37:00Z</dcterms:modified>
</cp:coreProperties>
</file>